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EBC912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6553">
        <w:rPr>
          <w:rFonts w:ascii="Garamond" w:hAnsi="Garamond"/>
          <w:sz w:val="24"/>
          <w:szCs w:val="24"/>
        </w:rPr>
        <w:t>45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2685DF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6553" w:rsidRPr="00BD452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https://zakazky.zcu.cz/contract_display_6370.html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6E920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96553">
        <w:rPr>
          <w:rFonts w:ascii="Garamond" w:hAnsi="Garamond" w:cs="Arial"/>
          <w:b/>
          <w:sz w:val="22"/>
          <w:szCs w:val="22"/>
        </w:rPr>
        <w:t>08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E96553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7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rQpS2Scya1aYXjK7+YG4+1L3EPoW3J78lRlmKnR26Jw=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xmeEk45XYXIlxm9yN2TOnBogUZi4DRMMICDzD1LUVNw=</DigestValue>
    </Reference>
  </SignedInfo>
  <SignatureValue>Ps94bndGdqTRIKmHPhNyXQwXmXHzDQM8RkivLONz+d+x+AwuPAbr8pFgsalgsZcXCN10SPw0wCqZ
fQUoEh+b36AGcFrHnCP3+D6Da5LGpwdSe7z5EIJkPZGg77aJBSilrw1Ulh+7LPhrX1lCIHC5qqi7
WzmgPMr3dI+VOev533nl5ejOZ6udUb1Tm+aezn1/pUjOv6oZPS+vophNlHV1PkMMrKqIsADl6Ngp
w3L98PThhJ/2CkmVoeeOoeIqcw5MLlO5x9z0IpWLgNmmU3Mq/6HKQWQkQHo6dGwiw4wu7YKvg16Y
dQpepiyxz5ZHxwNSOwf0yxgCNX3gpH5ArRSnww==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vb1w2rM0p3KPPmxCKWC2/MK+pCAB0xc1j6+HA+xsyk8=</DigestValue>
      </Reference>
      <Reference URI="/word/document.xml?ContentType=application/vnd.openxmlformats-officedocument.wordprocessingml.document.main+xml">
        <DigestMethod Algorithm="http://www.w3.org/2001/04/xmlenc#sha256"/>
        <DigestValue>n1m+z3BhJyyMVni1Y3yh+SzW8mIRvOeJne9Rtrq1zB0=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K8vY9g0DC9KdeOWbmN8C+1/CTfnNh0qo3ga5VlmGBOo=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2023-10-24T08:15:54Z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2023-10-24T08:15:54Z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2022-05-19T08:18:00Z</dcterms:created>
  <dcterms:modified xsi:type="dcterms:W3CDTF">2023-10-24T08:15:00Z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